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>
      <w:pPr>
        <w:jc w:val="center"/>
        <w:rPr>
          <w:rStyle w:val="6"/>
          <w:rFonts w:ascii="方正小标宋简体" w:eastAsia="方正小标宋简体"/>
          <w:bCs/>
          <w:sz w:val="24"/>
        </w:rPr>
      </w:pPr>
      <w:r>
        <w:rPr>
          <w:rStyle w:val="6"/>
          <w:rFonts w:hint="eastAsia" w:ascii="方正小标宋简体" w:eastAsia="方正小标宋简体"/>
          <w:bCs/>
          <w:sz w:val="24"/>
        </w:rPr>
        <w:t>河北省中等职业学校学生技能比赛选手电子照片</w:t>
      </w:r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</w:t>
      </w:r>
      <w:r>
        <w:rPr>
          <w:rFonts w:ascii="楷体_GB2312" w:eastAsia="楷体_GB2312"/>
          <w:b/>
          <w:color w:val="000000"/>
          <w:sz w:val="24"/>
        </w:rPr>
        <w:t xml:space="preserve">      </w:t>
      </w:r>
      <w:r>
        <w:rPr>
          <w:rFonts w:hint="eastAsia" w:ascii="楷体_GB2312" w:eastAsia="楷体_GB2312"/>
          <w:b/>
          <w:color w:val="000000"/>
          <w:sz w:val="24"/>
        </w:rPr>
        <w:t>　　　　　　　　　</w:t>
      </w:r>
      <w:r>
        <w:rPr>
          <w:rFonts w:ascii="楷体_GB2312" w:eastAsia="楷体_GB2312"/>
          <w:b/>
          <w:color w:val="000000"/>
          <w:sz w:val="24"/>
        </w:rPr>
        <w:t xml:space="preserve">        </w:t>
      </w:r>
      <w:r>
        <w:rPr>
          <w:rFonts w:hint="eastAsia" w:ascii="楷体_GB2312" w:eastAsia="楷体_GB2312"/>
          <w:b/>
          <w:color w:val="000000"/>
          <w:sz w:val="24"/>
        </w:rPr>
        <w:t>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参赛项目：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bookmarkStart w:id="0" w:name="_GoBack"/>
      <w:bookmarkEnd w:id="0"/>
    </w:p>
    <w:tbl>
      <w:tblPr>
        <w:tblStyle w:val="4"/>
        <w:tblpPr w:leftFromText="180" w:rightFromText="180" w:vertAnchor="page" w:horzAnchor="margin" w:tblpY="3781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5" w:hRule="atLeast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ZlOThkMmJkMDNhOTkwYjBlNjkwMDZkNmNjOTUzOWQifQ=="/>
  </w:docVars>
  <w:rsids>
    <w:rsidRoot w:val="0065228C"/>
    <w:rsid w:val="002B6051"/>
    <w:rsid w:val="004709C3"/>
    <w:rsid w:val="005C0BD9"/>
    <w:rsid w:val="0065228C"/>
    <w:rsid w:val="006636DA"/>
    <w:rsid w:val="00704807"/>
    <w:rsid w:val="00810946"/>
    <w:rsid w:val="00850030"/>
    <w:rsid w:val="008A01D1"/>
    <w:rsid w:val="008F1C42"/>
    <w:rsid w:val="009655E0"/>
    <w:rsid w:val="00A24B87"/>
    <w:rsid w:val="00A43805"/>
    <w:rsid w:val="00AB7B68"/>
    <w:rsid w:val="00AF03BA"/>
    <w:rsid w:val="00C513BB"/>
    <w:rsid w:val="00CD6AF8"/>
    <w:rsid w:val="00F21764"/>
    <w:rsid w:val="00F42107"/>
    <w:rsid w:val="00F6783C"/>
    <w:rsid w:val="0CAD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99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customStyle="1" w:styleId="7">
    <w:name w:val="Header Char"/>
    <w:basedOn w:val="5"/>
    <w:link w:val="3"/>
    <w:autoRedefine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Footer Char"/>
    <w:basedOn w:val="5"/>
    <w:link w:val="2"/>
    <w:autoRedefine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22</Words>
  <Characters>129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幸福的使者</cp:lastModifiedBy>
  <dcterms:modified xsi:type="dcterms:W3CDTF">2024-03-15T01:32:22Z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724140F009D14CF38256659AB764E7F9_12</vt:lpwstr>
  </property>
</Properties>
</file>